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4C693F75" w:rsidR="00733A11" w:rsidRPr="00C74751"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C74751">
        <w:rPr>
          <w:rFonts w:asciiTheme="minorHAnsi" w:hAnsiTheme="minorHAnsi" w:cstheme="minorHAnsi"/>
          <w:b/>
          <w:bCs/>
        </w:rPr>
        <w:t xml:space="preserve">Nº </w:t>
      </w:r>
      <w:r w:rsidR="00166087" w:rsidRPr="00C74751">
        <w:rPr>
          <w:rFonts w:asciiTheme="minorHAnsi" w:hAnsiTheme="minorHAnsi" w:cstheme="minorHAnsi"/>
          <w:b/>
        </w:rPr>
        <w:t>0626</w:t>
      </w:r>
      <w:r w:rsidR="00DB64CE" w:rsidRPr="00C74751">
        <w:rPr>
          <w:rFonts w:asciiTheme="minorHAnsi" w:hAnsiTheme="minorHAnsi" w:cstheme="minorHAnsi"/>
          <w:b/>
        </w:rPr>
        <w:t>/</w:t>
      </w:r>
      <w:r w:rsidR="00170C9D" w:rsidRPr="00C74751">
        <w:rPr>
          <w:rFonts w:asciiTheme="minorHAnsi" w:hAnsiTheme="minorHAnsi" w:cstheme="minorHAnsi"/>
          <w:b/>
        </w:rPr>
        <w:t>202</w:t>
      </w:r>
      <w:r w:rsidR="003618FC" w:rsidRPr="00C74751">
        <w:rPr>
          <w:rFonts w:asciiTheme="minorHAnsi" w:hAnsiTheme="minorHAnsi" w:cstheme="minorHAnsi"/>
          <w:b/>
        </w:rPr>
        <w:t>5</w:t>
      </w:r>
    </w:p>
    <w:p w14:paraId="0F1DE896" w14:textId="77777777" w:rsidR="00972B5B" w:rsidRPr="00C74751" w:rsidRDefault="00972B5B">
      <w:pPr>
        <w:jc w:val="center"/>
        <w:rPr>
          <w:rFonts w:ascii="Calibri" w:hAnsi="Calibri" w:cs="Calibri"/>
          <w:b/>
          <w:bCs/>
        </w:rPr>
      </w:pPr>
    </w:p>
    <w:p w14:paraId="7DDCAE09" w14:textId="53FA66AD" w:rsidR="00FE4B45" w:rsidRPr="00C74751" w:rsidRDefault="00733A11" w:rsidP="00FE4B45">
      <w:pPr>
        <w:tabs>
          <w:tab w:val="left" w:pos="2552"/>
        </w:tabs>
        <w:jc w:val="both"/>
        <w:rPr>
          <w:rFonts w:ascii="Calibri" w:hAnsi="Calibri" w:cs="Calibri"/>
        </w:rPr>
      </w:pPr>
      <w:r w:rsidRPr="00C74751">
        <w:rPr>
          <w:rFonts w:ascii="Calibri" w:hAnsi="Calibri" w:cs="Calibri"/>
        </w:rPr>
        <w:t xml:space="preserve">A </w:t>
      </w:r>
      <w:r w:rsidR="00936C00" w:rsidRPr="00C74751">
        <w:rPr>
          <w:rFonts w:ascii="Calibri" w:hAnsi="Calibri" w:cs="Calibri"/>
          <w:b/>
        </w:rPr>
        <w:t>FUNDAÇÃO UNIVERSIDADE DO ESTADO</w:t>
      </w:r>
      <w:r w:rsidR="003C57D8" w:rsidRPr="00C74751">
        <w:rPr>
          <w:rFonts w:ascii="Calibri" w:hAnsi="Calibri" w:cs="Calibri"/>
          <w:b/>
        </w:rPr>
        <w:t xml:space="preserve"> </w:t>
      </w:r>
      <w:r w:rsidR="00936C00" w:rsidRPr="00C74751">
        <w:rPr>
          <w:rFonts w:ascii="Calibri" w:hAnsi="Calibri" w:cs="Calibri"/>
          <w:b/>
        </w:rPr>
        <w:t>DE SANTA CATARINA</w:t>
      </w:r>
      <w:r w:rsidR="00936C00" w:rsidRPr="00C74751">
        <w:rPr>
          <w:rFonts w:ascii="Calibri" w:hAnsi="Calibri" w:cs="Calibri"/>
        </w:rPr>
        <w:t xml:space="preserve">, </w:t>
      </w:r>
      <w:r w:rsidR="00AB23E9" w:rsidRPr="00C74751">
        <w:rPr>
          <w:rFonts w:ascii="Calibri" w:hAnsi="Calibri" w:cs="Calibri"/>
        </w:rPr>
        <w:t xml:space="preserve">com sede na Av. Madre </w:t>
      </w:r>
      <w:proofErr w:type="spellStart"/>
      <w:r w:rsidR="00AB23E9" w:rsidRPr="00C74751">
        <w:rPr>
          <w:rFonts w:ascii="Calibri" w:hAnsi="Calibri" w:cs="Calibri"/>
        </w:rPr>
        <w:t>Benvenuta</w:t>
      </w:r>
      <w:proofErr w:type="spellEnd"/>
      <w:r w:rsidR="00AB23E9" w:rsidRPr="00C74751">
        <w:rPr>
          <w:rFonts w:ascii="Calibri" w:hAnsi="Calibri" w:cs="Calibri"/>
        </w:rPr>
        <w:t xml:space="preserve">, nº 2007, </w:t>
      </w:r>
      <w:proofErr w:type="spellStart"/>
      <w:r w:rsidR="00AB23E9" w:rsidRPr="00C74751">
        <w:rPr>
          <w:rFonts w:ascii="Calibri" w:hAnsi="Calibri" w:cs="Calibri"/>
        </w:rPr>
        <w:t>Itacorubi</w:t>
      </w:r>
      <w:proofErr w:type="spellEnd"/>
      <w:r w:rsidR="00AB23E9" w:rsidRPr="00C74751">
        <w:rPr>
          <w:rFonts w:ascii="Calibri" w:hAnsi="Calibri" w:cs="Calibri"/>
        </w:rPr>
        <w:t>, Florianópolis/SC, inscrita</w:t>
      </w:r>
      <w:r w:rsidR="00AB23E9" w:rsidRPr="00C74751">
        <w:t xml:space="preserve"> </w:t>
      </w:r>
      <w:r w:rsidR="00AB23E9" w:rsidRPr="00C74751">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166087" w:rsidRPr="00C74751">
            <w:rPr>
              <w:rFonts w:asciiTheme="minorHAnsi" w:hAnsiTheme="minorHAnsi" w:cstheme="minorHAnsi"/>
            </w:rPr>
            <w:t>da Coordenadoria de Licitações e Compras da Reitoria</w:t>
          </w:r>
        </w:sdtContent>
      </w:sdt>
      <w:r w:rsidR="00AB23E9" w:rsidRPr="00C74751">
        <w:rPr>
          <w:rFonts w:ascii="Calibri" w:hAnsi="Calibri" w:cs="Calibri"/>
        </w:rPr>
        <w:t xml:space="preserve">, </w:t>
      </w:r>
      <w:r w:rsidRPr="00C74751">
        <w:rPr>
          <w:rFonts w:ascii="Calibri" w:hAnsi="Calibri" w:cs="Calibri"/>
        </w:rPr>
        <w:t xml:space="preserve">torna público que fará realizar licitação na modalidade </w:t>
      </w:r>
      <w:r w:rsidR="00AB23E9" w:rsidRPr="00C74751">
        <w:rPr>
          <w:rFonts w:ascii="Calibri" w:hAnsi="Calibri" w:cs="Calibri"/>
        </w:rPr>
        <w:t>P</w:t>
      </w:r>
      <w:r w:rsidRPr="00C74751">
        <w:rPr>
          <w:rFonts w:ascii="Calibri" w:hAnsi="Calibri" w:cs="Calibri"/>
        </w:rPr>
        <w:t xml:space="preserve">regão </w:t>
      </w:r>
      <w:r w:rsidR="00AB23E9" w:rsidRPr="00C74751">
        <w:rPr>
          <w:rFonts w:ascii="Calibri" w:hAnsi="Calibri" w:cs="Calibri"/>
        </w:rPr>
        <w:t>E</w:t>
      </w:r>
      <w:r w:rsidRPr="00C74751">
        <w:rPr>
          <w:rFonts w:ascii="Calibri" w:hAnsi="Calibri" w:cs="Calibri"/>
        </w:rPr>
        <w:t>letrônico</w:t>
      </w:r>
      <w:r w:rsidR="00CB6577" w:rsidRPr="00C74751">
        <w:rPr>
          <w:rFonts w:ascii="Calibri" w:hAnsi="Calibri" w:cs="Calibri"/>
        </w:rPr>
        <w:t xml:space="preserve"> com o modo de disputa</w:t>
      </w:r>
      <w:r w:rsidR="00CB6577" w:rsidRPr="00C74751">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166087" w:rsidRPr="00C74751">
            <w:rPr>
              <w:rFonts w:asciiTheme="minorHAnsi" w:hAnsiTheme="minorHAnsi" w:cstheme="minorHAnsi"/>
            </w:rPr>
            <w:t>Aberto</w:t>
          </w:r>
        </w:sdtContent>
      </w:sdt>
      <w:r w:rsidR="00CB6577" w:rsidRPr="00C74751">
        <w:rPr>
          <w:rFonts w:ascii="Calibri" w:hAnsi="Calibri" w:cs="Calibri"/>
        </w:rPr>
        <w:t xml:space="preserve"> e </w:t>
      </w:r>
      <w:r w:rsidR="007D78C9" w:rsidRPr="00C74751">
        <w:rPr>
          <w:rFonts w:ascii="Calibri" w:hAnsi="Calibri" w:cs="Calibri"/>
        </w:rPr>
        <w:t xml:space="preserve">com critério de julgamento de </w:t>
      </w:r>
      <w:r w:rsidR="007D78C9" w:rsidRPr="00C74751">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166087" w:rsidRPr="00C74751">
            <w:rPr>
              <w:rFonts w:asciiTheme="minorHAnsi" w:hAnsiTheme="minorHAnsi" w:cstheme="minorHAnsi"/>
            </w:rPr>
            <w:t>por lote</w:t>
          </w:r>
        </w:sdtContent>
      </w:sdt>
      <w:r w:rsidR="007D78C9" w:rsidRPr="00C74751">
        <w:rPr>
          <w:rFonts w:asciiTheme="minorHAnsi" w:hAnsiTheme="minorHAnsi" w:cstheme="minorHAnsi"/>
        </w:rPr>
        <w:t xml:space="preserve">, </w:t>
      </w:r>
      <w:r w:rsidR="00661F91" w:rsidRPr="00C74751">
        <w:rPr>
          <w:rFonts w:asciiTheme="minorHAnsi" w:hAnsiTheme="minorHAnsi" w:cstheme="minorHAnsi"/>
        </w:rPr>
        <w:t>para</w:t>
      </w:r>
      <w:r w:rsidR="00661F91" w:rsidRPr="00C74751">
        <w:rPr>
          <w:rFonts w:ascii="Calibri" w:hAnsi="Calibri" w:cs="Calibri"/>
        </w:rPr>
        <w:t xml:space="preserve"> selecionar proposta objetivando o </w:t>
      </w:r>
      <w:r w:rsidR="00661F91" w:rsidRPr="00C74751">
        <w:rPr>
          <w:rFonts w:ascii="Calibri" w:hAnsi="Calibri" w:cs="Calibri"/>
          <w:b/>
          <w:bCs/>
        </w:rPr>
        <w:t>REGISTRO DE PREÇOS</w:t>
      </w:r>
      <w:r w:rsidRPr="00C74751">
        <w:rPr>
          <w:rFonts w:ascii="Calibri" w:hAnsi="Calibri" w:cs="Calibri"/>
        </w:rPr>
        <w:t xml:space="preserve">, </w:t>
      </w:r>
      <w:r w:rsidR="00022519" w:rsidRPr="00C74751">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C74751"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5E0B1B07" w:rsidR="006F0DFF" w:rsidRPr="00C74751" w:rsidRDefault="006F0DFF" w:rsidP="00166087">
      <w:pPr>
        <w:jc w:val="both"/>
        <w:rPr>
          <w:rFonts w:ascii="Calibri" w:hAnsi="Calibri" w:cs="Calibri"/>
          <w:b/>
        </w:rPr>
      </w:pPr>
      <w:r w:rsidRPr="00C74751">
        <w:rPr>
          <w:rFonts w:ascii="Calibri" w:hAnsi="Calibri" w:cs="Calibri"/>
          <w:b/>
          <w:bCs/>
        </w:rPr>
        <w:t>OBJETO:</w:t>
      </w:r>
      <w:r w:rsidRPr="00C74751">
        <w:rPr>
          <w:rFonts w:ascii="Calibri" w:hAnsi="Calibri" w:cs="Calibri"/>
        </w:rPr>
        <w:t xml:space="preserve"> </w:t>
      </w:r>
      <w:bookmarkStart w:id="0" w:name="_Hlk193978093"/>
      <w:r w:rsidR="00166087" w:rsidRPr="00C74751">
        <w:rPr>
          <w:rFonts w:ascii="Calibri" w:hAnsi="Calibri" w:cs="Calibri"/>
          <w:b/>
        </w:rPr>
        <w:t>AQUISIÇÃO DE TROFÉUS, MEDALHAS E PLACAS DESTINADAS AOS EVENTOS, HOMENAGENS E INAUGURAÇÕES DA UDESC</w:t>
      </w:r>
      <w:bookmarkEnd w:id="0"/>
      <w:r w:rsidRPr="00C74751">
        <w:rPr>
          <w:rFonts w:ascii="Calibri" w:hAnsi="Calibri" w:cs="Calibri"/>
        </w:rPr>
        <w:t xml:space="preserve">, conforme especificações constantes do </w:t>
      </w:r>
      <w:r w:rsidRPr="00C74751">
        <w:rPr>
          <w:rFonts w:ascii="Calibri" w:hAnsi="Calibri" w:cs="Calibri"/>
          <w:b/>
          <w:bCs/>
        </w:rPr>
        <w:t>Anexo I e II.</w:t>
      </w:r>
    </w:p>
    <w:p w14:paraId="4C12F171" w14:textId="28B08095" w:rsidR="00AA13C7" w:rsidRPr="00C74751" w:rsidRDefault="00AA13C7">
      <w:pPr>
        <w:jc w:val="both"/>
        <w:rPr>
          <w:rFonts w:ascii="Calibri" w:hAnsi="Calibri" w:cs="Calibri"/>
          <w:b/>
          <w:bCs/>
        </w:rPr>
      </w:pPr>
    </w:p>
    <w:p w14:paraId="0DC54C14" w14:textId="77777777" w:rsidR="00733A11" w:rsidRPr="00C74751" w:rsidRDefault="00733A11">
      <w:pPr>
        <w:jc w:val="both"/>
        <w:rPr>
          <w:rFonts w:ascii="Calibri" w:hAnsi="Calibri" w:cs="Calibri"/>
          <w:b/>
          <w:bCs/>
        </w:rPr>
      </w:pPr>
      <w:r w:rsidRPr="00C74751">
        <w:rPr>
          <w:rFonts w:ascii="Calibri" w:hAnsi="Calibri" w:cs="Calibri"/>
          <w:b/>
          <w:bCs/>
        </w:rPr>
        <w:t>FORMALIZAÇÃO DE CONSULTAS:</w:t>
      </w:r>
    </w:p>
    <w:p w14:paraId="65044E71" w14:textId="77777777" w:rsidR="00733A11" w:rsidRPr="00C74751" w:rsidRDefault="00733A11">
      <w:pPr>
        <w:pStyle w:val="Contedodoquadro"/>
        <w:rPr>
          <w:rFonts w:asciiTheme="minorHAnsi" w:hAnsiTheme="minorHAnsi" w:cstheme="minorHAnsi"/>
          <w:b/>
          <w:bCs/>
        </w:rPr>
      </w:pPr>
      <w:r w:rsidRPr="00C74751">
        <w:rPr>
          <w:rFonts w:ascii="Calibri" w:hAnsi="Calibri" w:cs="Calibri"/>
          <w:b/>
        </w:rPr>
        <w:t>site:</w:t>
      </w:r>
      <w:r w:rsidRPr="00C74751">
        <w:rPr>
          <w:rFonts w:ascii="Calibri" w:hAnsi="Calibri" w:cs="Calibri"/>
          <w:bCs/>
        </w:rPr>
        <w:t xml:space="preserve"> </w:t>
      </w:r>
      <w:hyperlink r:id="rId8" w:history="1">
        <w:r w:rsidRPr="00C74751">
          <w:rPr>
            <w:rStyle w:val="Hyperlink"/>
            <w:rFonts w:asciiTheme="minorHAnsi" w:hAnsiTheme="minorHAnsi" w:cstheme="minorHAnsi"/>
          </w:rPr>
          <w:t>http://e-lic.sc.gov.br/</w:t>
        </w:r>
      </w:hyperlink>
    </w:p>
    <w:p w14:paraId="71422136" w14:textId="11B0822B" w:rsidR="00733A11" w:rsidRPr="00C74751" w:rsidRDefault="00733A11">
      <w:pPr>
        <w:pStyle w:val="Contedodoquadro"/>
        <w:rPr>
          <w:rFonts w:asciiTheme="minorHAnsi" w:hAnsiTheme="minorHAnsi" w:cstheme="minorHAnsi"/>
          <w:szCs w:val="24"/>
        </w:rPr>
      </w:pPr>
      <w:r w:rsidRPr="00C74751">
        <w:rPr>
          <w:rFonts w:asciiTheme="minorHAnsi" w:hAnsiTheme="minorHAnsi" w:cstheme="minorHAnsi"/>
          <w:b/>
          <w:bCs/>
        </w:rPr>
        <w:t>e-mail:</w:t>
      </w:r>
      <w:r w:rsidRPr="00C74751">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166087" w:rsidRPr="00C74751">
            <w:rPr>
              <w:rFonts w:asciiTheme="minorHAnsi" w:hAnsiTheme="minorHAnsi" w:cstheme="minorHAnsi"/>
            </w:rPr>
            <w:t>licita@udesc.br</w:t>
          </w:r>
        </w:sdtContent>
      </w:sdt>
    </w:p>
    <w:p w14:paraId="1100FE7E" w14:textId="77777777" w:rsidR="00AB23E9" w:rsidRPr="00C74751"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C74751">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lastRenderedPageBreak/>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 xml:space="preserve">praticados e por declarações falsas. Ainda, assume como verdadeiras suas propostas/lances, </w:t>
      </w:r>
      <w:r w:rsidRPr="00423FB4">
        <w:rPr>
          <w:rFonts w:ascii="Calibri" w:hAnsi="Calibri" w:cs="Calibri"/>
        </w:rPr>
        <w:lastRenderedPageBreak/>
        <w:t>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lastRenderedPageBreak/>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lastRenderedPageBreak/>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7"/>
    <w:bookmarkEnd w:id="5"/>
    <w:p w14:paraId="13CBC911" w14:textId="7A591C03"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 </w:t>
      </w:r>
      <w:r w:rsidRPr="00C74751">
        <w:rPr>
          <w:rFonts w:ascii="Calibri" w:hAnsi="Calibri" w:cs="Calibri"/>
          <w:b/>
          <w:bCs/>
          <w:u w:val="single"/>
        </w:rPr>
        <w:t>O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166087">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5E7D2E06" w:rsidR="003C1D1C" w:rsidRDefault="003C1D1C" w:rsidP="00166087">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lastRenderedPageBreak/>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086EC2ED"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C74751">
        <w:rPr>
          <w:rFonts w:ascii="Calibri" w:hAnsi="Calibri" w:cs="Calibri"/>
        </w:rPr>
        <w:t xml:space="preserve">o </w:t>
      </w:r>
      <w:r w:rsidR="00D84E0F" w:rsidRPr="00C7475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C74751" w:rsidRPr="00C74751">
            <w:rPr>
              <w:rFonts w:asciiTheme="minorHAnsi" w:hAnsiTheme="minorHAnsi" w:cstheme="minorHAnsi"/>
              <w:b/>
            </w:rPr>
            <w:t>por lote</w:t>
          </w:r>
        </w:sdtContent>
      </w:sdt>
      <w:r w:rsidR="00D84E0F" w:rsidRPr="00C74751">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lastRenderedPageBreak/>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lastRenderedPageBreak/>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C74751">
        <w:rPr>
          <w:rFonts w:ascii="Calibri" w:hAnsi="Calibri"/>
          <w:bCs/>
        </w:rPr>
        <w:t>Índice Nacional de Preços ao Consumidor Amplo - IPCA,</w:t>
      </w:r>
      <w:r w:rsidRPr="009F01F0">
        <w:rPr>
          <w:rFonts w:ascii="Calibri" w:hAnsi="Calibri"/>
          <w:bCs/>
        </w:rPr>
        <w:t xml:space="preserve">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7227281B"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C74751">
        <w:rPr>
          <w:rFonts w:ascii="Calibri" w:hAnsi="Calibri" w:cs="Calibri"/>
          <w:b/>
          <w:bCs/>
        </w:rPr>
        <w:t xml:space="preserve">UDESC </w:t>
      </w:r>
      <w:r w:rsidR="00AA3C5C">
        <w:rPr>
          <w:rFonts w:ascii="Calibri" w:hAnsi="Calibri" w:cs="Calibri"/>
          <w:b/>
          <w:bCs/>
        </w:rPr>
        <w:t>6961</w:t>
      </w:r>
      <w:r w:rsidR="008D28D0" w:rsidRPr="00C74751">
        <w:rPr>
          <w:rFonts w:ascii="Calibri" w:hAnsi="Calibri" w:cs="Calibri"/>
          <w:b/>
          <w:bCs/>
        </w:rPr>
        <w:t>/202</w:t>
      </w:r>
      <w:r w:rsidR="00C74751" w:rsidRPr="00C74751">
        <w:rPr>
          <w:rFonts w:ascii="Calibri" w:hAnsi="Calibri" w:cs="Calibri"/>
          <w:b/>
          <w:bCs/>
        </w:rPr>
        <w:t>5</w:t>
      </w:r>
      <w:r w:rsidR="008D28D0" w:rsidRPr="00C74751">
        <w:rPr>
          <w:rFonts w:ascii="Calibri" w:hAnsi="Calibri" w:cs="Calibri"/>
          <w:b/>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w:t>
      </w:r>
      <w:bookmarkStart w:id="8" w:name="_GoBack"/>
      <w:bookmarkEnd w:id="8"/>
      <w:r w:rsidR="00733A11" w:rsidRPr="00937F04">
        <w:rPr>
          <w:rFonts w:ascii="Calibri" w:hAnsi="Calibri" w:cs="Calibri"/>
          <w:szCs w:val="22"/>
        </w:rPr>
        <w:t xml:space="preserv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66729DB1" w:rsidR="003206AA" w:rsidRPr="00D84E0F" w:rsidRDefault="00E0141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74751" w:rsidRPr="00C74751">
            <w:rPr>
              <w:rFonts w:asciiTheme="minorHAnsi" w:hAnsiTheme="minorHAnsi" w:cstheme="minorHAnsi"/>
              <w:b/>
            </w:rPr>
            <w:t>Florianópolis/SC</w:t>
          </w:r>
        </w:sdtContent>
      </w:sdt>
      <w:r w:rsidR="006F0DFF" w:rsidRPr="00C74751">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3-27T00:00:00Z">
            <w:dateFormat w:val="d' de 'MMMM' de 'yyyy"/>
            <w:lid w:val="pt-BR"/>
            <w:storeMappedDataAs w:val="dateTime"/>
            <w:calendar w:val="gregorian"/>
          </w:date>
        </w:sdtPr>
        <w:sdtEndPr/>
        <w:sdtContent>
          <w:r w:rsidR="00C74751" w:rsidRPr="00C74751">
            <w:rPr>
              <w:rFonts w:asciiTheme="minorHAnsi" w:hAnsiTheme="minorHAnsi" w:cstheme="minorHAnsi"/>
              <w:b/>
            </w:rPr>
            <w:t>27 de março de 2025</w:t>
          </w:r>
        </w:sdtContent>
      </w:sdt>
      <w:r w:rsidR="00D84E0F" w:rsidRPr="00C74751">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7A170B84"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C74751">
        <w:rPr>
          <w:rFonts w:ascii="Calibri" w:hAnsi="Calibri" w:cs="Calibri"/>
          <w:b/>
        </w:rPr>
        <w:t xml:space="preserve">Nº </w:t>
      </w:r>
      <w:r w:rsidR="00C74751" w:rsidRPr="00C74751">
        <w:rPr>
          <w:rFonts w:ascii="Calibri" w:hAnsi="Calibri" w:cs="Calibri"/>
          <w:b/>
        </w:rPr>
        <w:t>0626</w:t>
      </w:r>
      <w:r w:rsidR="00F2392A" w:rsidRPr="00C74751">
        <w:rPr>
          <w:rFonts w:ascii="Calibri" w:hAnsi="Calibri" w:cs="Calibri"/>
          <w:b/>
        </w:rPr>
        <w:t>/20</w:t>
      </w:r>
      <w:r w:rsidR="00095A81" w:rsidRPr="00C74751">
        <w:rPr>
          <w:rFonts w:ascii="Calibri" w:hAnsi="Calibri" w:cs="Calibri"/>
          <w:b/>
        </w:rPr>
        <w:t>2</w:t>
      </w:r>
      <w:r w:rsidR="003618FC" w:rsidRPr="00C74751">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0A6CFCE1" w:rsidR="00082D65" w:rsidRDefault="00082D65" w:rsidP="00082D65">
      <w:pPr>
        <w:jc w:val="center"/>
        <w:rPr>
          <w:rFonts w:ascii="Calibri" w:hAnsi="Calibri" w:cs="Calibri"/>
          <w:b/>
        </w:rPr>
      </w:pPr>
      <w:r w:rsidRPr="00A36C4C">
        <w:rPr>
          <w:rFonts w:ascii="Calibri" w:hAnsi="Calibri" w:cs="Calibri"/>
          <w:b/>
        </w:rPr>
        <w:t xml:space="preserve">PREGÃO ELETRÔNICO </w:t>
      </w:r>
      <w:r w:rsidRPr="00C74751">
        <w:rPr>
          <w:rFonts w:ascii="Calibri" w:hAnsi="Calibri" w:cs="Calibri"/>
          <w:b/>
        </w:rPr>
        <w:t xml:space="preserve">Nº </w:t>
      </w:r>
      <w:r w:rsidR="00C74751" w:rsidRPr="00C74751">
        <w:rPr>
          <w:rFonts w:ascii="Calibri" w:hAnsi="Calibri" w:cs="Calibri"/>
          <w:b/>
        </w:rPr>
        <w:t>0626</w:t>
      </w:r>
      <w:r w:rsidR="00F2392A" w:rsidRPr="00C74751">
        <w:rPr>
          <w:rFonts w:ascii="Calibri" w:hAnsi="Calibri" w:cs="Calibri"/>
          <w:b/>
        </w:rPr>
        <w:t>/20</w:t>
      </w:r>
      <w:r w:rsidR="00095A81" w:rsidRPr="00C74751">
        <w:rPr>
          <w:rFonts w:ascii="Calibri" w:hAnsi="Calibri" w:cs="Calibri"/>
          <w:b/>
        </w:rPr>
        <w:t>2</w:t>
      </w:r>
      <w:r w:rsidR="003618FC" w:rsidRPr="00C74751">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07814855"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C74751" w:rsidRPr="00C74751">
        <w:rPr>
          <w:rFonts w:ascii="Calibri" w:hAnsi="Calibri"/>
          <w:sz w:val="24"/>
          <w14:shadow w14:blurRad="0" w14:dist="0" w14:dir="0" w14:sx="0" w14:sy="0" w14:kx="0" w14:ky="0" w14:algn="none">
            <w14:srgbClr w14:val="000000"/>
          </w14:shadow>
        </w:rPr>
        <w:t>0626</w:t>
      </w:r>
      <w:r w:rsidRPr="00C74751">
        <w:rPr>
          <w:rFonts w:ascii="Calibri" w:hAnsi="Calibri"/>
          <w:sz w:val="24"/>
          <w14:shadow w14:blurRad="0" w14:dist="0" w14:dir="0" w14:sx="0" w14:sy="0" w14:kx="0" w14:ky="0" w14:algn="none">
            <w14:srgbClr w14:val="000000"/>
          </w14:shadow>
        </w:rPr>
        <w:t>/202</w:t>
      </w:r>
      <w:r w:rsidR="003618FC" w:rsidRPr="00C74751">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70EB7B59"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C74751" w:rsidRPr="00C74751">
        <w:rPr>
          <w:rFonts w:ascii="Calibri" w:hAnsi="Calibri" w:cs="Calibri"/>
          <w:bCs/>
          <w:sz w:val="24"/>
        </w:rPr>
        <w:t>0626</w:t>
      </w:r>
      <w:r w:rsidRPr="00C74751">
        <w:rPr>
          <w:rFonts w:ascii="Calibri" w:hAnsi="Calibri" w:cs="Calibri"/>
          <w:bCs/>
          <w:sz w:val="24"/>
        </w:rPr>
        <w:t>/202</w:t>
      </w:r>
      <w:r w:rsidR="003618FC" w:rsidRPr="00C74751">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9"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9"/>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E01416"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A2E0DA9" w:rsidR="00F81BF6" w:rsidRPr="00C74751"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PREGÃO ELETRÔN</w:t>
      </w:r>
      <w:r w:rsidRPr="00C74751">
        <w:rPr>
          <w:rFonts w:ascii="Calibri" w:hAnsi="Calibri"/>
          <w:sz w:val="24"/>
          <w14:shadow w14:blurRad="0" w14:dist="0" w14:dir="0" w14:sx="0" w14:sy="0" w14:kx="0" w14:ky="0" w14:algn="none">
            <w14:srgbClr w14:val="000000"/>
          </w14:shadow>
        </w:rPr>
        <w:t xml:space="preserve">ICO nº </w:t>
      </w:r>
      <w:r w:rsidR="00C74751" w:rsidRPr="00C74751">
        <w:rPr>
          <w:rFonts w:ascii="Calibri" w:hAnsi="Calibri"/>
          <w:sz w:val="24"/>
          <w14:shadow w14:blurRad="0" w14:dist="0" w14:dir="0" w14:sx="0" w14:sy="0" w14:kx="0" w14:ky="0" w14:algn="none">
            <w14:srgbClr w14:val="000000"/>
          </w14:shadow>
        </w:rPr>
        <w:t>0626</w:t>
      </w:r>
      <w:r w:rsidR="00F2392A" w:rsidRPr="00C74751">
        <w:rPr>
          <w:rFonts w:ascii="Calibri" w:hAnsi="Calibri"/>
          <w:sz w:val="24"/>
          <w14:shadow w14:blurRad="0" w14:dist="0" w14:dir="0" w14:sx="0" w14:sy="0" w14:kx="0" w14:ky="0" w14:algn="none">
            <w14:srgbClr w14:val="000000"/>
          </w14:shadow>
        </w:rPr>
        <w:t>/20</w:t>
      </w:r>
      <w:r w:rsidR="00095A81" w:rsidRPr="00C74751">
        <w:rPr>
          <w:rFonts w:ascii="Calibri" w:hAnsi="Calibri"/>
          <w:sz w:val="24"/>
          <w14:shadow w14:blurRad="0" w14:dist="0" w14:dir="0" w14:sx="0" w14:sy="0" w14:kx="0" w14:ky="0" w14:algn="none">
            <w14:srgbClr w14:val="000000"/>
          </w14:shadow>
        </w:rPr>
        <w:t>2</w:t>
      </w:r>
      <w:r w:rsidR="003618FC" w:rsidRPr="00C74751">
        <w:rPr>
          <w:rFonts w:ascii="Calibri" w:hAnsi="Calibri"/>
          <w:sz w:val="24"/>
          <w14:shadow w14:blurRad="0" w14:dist="0" w14:dir="0" w14:sx="0" w14:sy="0" w14:kx="0" w14:ky="0" w14:algn="none">
            <w14:srgbClr w14:val="000000"/>
          </w14:shadow>
        </w:rPr>
        <w:t>5</w:t>
      </w:r>
    </w:p>
    <w:p w14:paraId="55A5FD0D" w14:textId="77777777" w:rsidR="00F81BF6" w:rsidRPr="00C74751" w:rsidRDefault="00F81BF6" w:rsidP="00C1105C">
      <w:pPr>
        <w:pStyle w:val="Recuodecorpodetexto2"/>
        <w:spacing w:after="0" w:line="240" w:lineRule="auto"/>
        <w:ind w:left="3827"/>
        <w:jc w:val="both"/>
        <w:rPr>
          <w:rFonts w:ascii="Calibri" w:hAnsi="Calibri"/>
          <w:b/>
        </w:rPr>
      </w:pPr>
      <w:r w:rsidRPr="00C74751">
        <w:rPr>
          <w:rFonts w:ascii="Calibri" w:hAnsi="Calibri"/>
          <w:b/>
        </w:rPr>
        <w:t>MINUTA DE CONTRATO</w:t>
      </w:r>
    </w:p>
    <w:p w14:paraId="5BE9C226" w14:textId="77777777" w:rsidR="00C1105C" w:rsidRPr="00C74751" w:rsidRDefault="00C1105C" w:rsidP="00C1105C">
      <w:pPr>
        <w:pStyle w:val="Recuodecorpodetexto2"/>
        <w:spacing w:after="0" w:line="240" w:lineRule="auto"/>
        <w:ind w:left="3827"/>
        <w:jc w:val="both"/>
        <w:rPr>
          <w:rFonts w:ascii="Calibri" w:hAnsi="Calibri"/>
          <w:b/>
        </w:rPr>
      </w:pPr>
    </w:p>
    <w:p w14:paraId="31CA1142" w14:textId="127D7D41" w:rsidR="00F81BF6" w:rsidRPr="009B21AF" w:rsidRDefault="00C74751" w:rsidP="00F81BF6">
      <w:pPr>
        <w:pStyle w:val="Recuodecorpodetexto2"/>
        <w:spacing w:line="240" w:lineRule="auto"/>
        <w:ind w:left="3827"/>
        <w:jc w:val="both"/>
        <w:rPr>
          <w:rFonts w:ascii="Calibri" w:hAnsi="Calibri"/>
          <w:bCs/>
          <w:sz w:val="22"/>
          <w:szCs w:val="22"/>
        </w:rPr>
      </w:pPr>
      <w:r w:rsidRPr="00C74751">
        <w:rPr>
          <w:rFonts w:ascii="Calibri" w:hAnsi="Calibri" w:cs="Calibri"/>
          <w:b/>
        </w:rPr>
        <w:t>AQUISIÇÃO DE TROFÉUS, MEDALHAS E PLACAS DESTINADAS AOS EVENTOS, HOMENAGENS E INAUGURAÇÕES 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25225F19" w:rsidR="00F81BF6" w:rsidRPr="009B21AF" w:rsidRDefault="00A54DA0" w:rsidP="00F81BF6">
      <w:pPr>
        <w:pStyle w:val="Corpodetexto23"/>
        <w:rPr>
          <w:rFonts w:ascii="Calibri" w:hAnsi="Calibri" w:cs="Calibri"/>
          <w:color w:val="auto"/>
          <w:sz w:val="22"/>
          <w:szCs w:val="22"/>
        </w:rPr>
      </w:pPr>
      <w:r w:rsidRPr="00C74751">
        <w:rPr>
          <w:rFonts w:ascii="Calibri" w:hAnsi="Calibri" w:cs="Calibri"/>
          <w:color w:val="auto"/>
          <w:sz w:val="22"/>
          <w:szCs w:val="22"/>
        </w:rPr>
        <w:t xml:space="preserve">Constitui objeto do presente a </w:t>
      </w:r>
      <w:r w:rsidR="00C74751" w:rsidRPr="00C74751">
        <w:rPr>
          <w:rFonts w:ascii="Calibri" w:hAnsi="Calibri" w:cs="Calibri"/>
          <w:b/>
          <w:bCs/>
          <w:color w:val="auto"/>
          <w:sz w:val="22"/>
          <w:szCs w:val="22"/>
        </w:rPr>
        <w:t>AQUISIÇÃO DE TROFÉUS, MEDALHAS E PLACAS DESTINADAS AOS EVENTOS, HOMENAGENS E INAUGURAÇÕES DA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w:t>
      </w:r>
      <w:r w:rsidRPr="00C74751">
        <w:rPr>
          <w:rFonts w:ascii="Calibri" w:hAnsi="Calibri"/>
          <w:bCs/>
          <w:sz w:val="22"/>
          <w:szCs w:val="22"/>
        </w:rPr>
        <w:t>o Índice Nacional de Preços ao Consumidor Amplo - IPCA,</w:t>
      </w:r>
      <w:r w:rsidRPr="009F01F0">
        <w:rPr>
          <w:rFonts w:ascii="Calibri" w:hAnsi="Calibri"/>
          <w:bCs/>
          <w:sz w:val="22"/>
          <w:szCs w:val="22"/>
        </w:rPr>
        <w:t xml:space="preserve"> ou índice que vier a substituí-lo;</w:t>
      </w:r>
    </w:p>
    <w:p w14:paraId="6BC670AC"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376A9B1C" w:rsidR="00F81BF6" w:rsidRPr="001112B2" w:rsidRDefault="00C74751" w:rsidP="00D439F8">
            <w:pPr>
              <w:snapToGrid w:val="0"/>
              <w:jc w:val="center"/>
              <w:rPr>
                <w:rFonts w:ascii="Calibri" w:hAnsi="Calibri" w:cs="Calibri"/>
                <w:sz w:val="22"/>
                <w:szCs w:val="22"/>
              </w:rPr>
            </w:pPr>
            <w:r>
              <w:rPr>
                <w:rFonts w:ascii="Calibri" w:hAnsi="Calibri" w:cs="Calibri"/>
                <w:sz w:val="22"/>
                <w:szCs w:val="22"/>
              </w:rPr>
              <w:t>12758</w:t>
            </w:r>
          </w:p>
        </w:tc>
        <w:tc>
          <w:tcPr>
            <w:tcW w:w="4395" w:type="dxa"/>
            <w:tcBorders>
              <w:left w:val="single" w:sz="8" w:space="0" w:color="000000"/>
              <w:bottom w:val="single" w:sz="8" w:space="0" w:color="000000"/>
            </w:tcBorders>
          </w:tcPr>
          <w:p w14:paraId="24C8314E" w14:textId="3533E601" w:rsidR="00F81BF6" w:rsidRPr="001112B2" w:rsidRDefault="00C74751"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3E799FB9" w:rsidR="00F81BF6" w:rsidRPr="001112B2" w:rsidRDefault="00C74751" w:rsidP="00D439F8">
            <w:pPr>
              <w:snapToGrid w:val="0"/>
              <w:jc w:val="center"/>
              <w:rPr>
                <w:rFonts w:ascii="Calibri" w:hAnsi="Calibri" w:cs="Calibri"/>
                <w:sz w:val="22"/>
                <w:szCs w:val="22"/>
              </w:rPr>
            </w:pPr>
            <w:r>
              <w:rPr>
                <w:rFonts w:ascii="Calibri" w:hAnsi="Calibri" w:cs="Calibri"/>
                <w:sz w:val="22"/>
                <w:szCs w:val="22"/>
              </w:rPr>
              <w:t>339031</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68029068"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C74751">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C74751" w:rsidRPr="00C74751">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10" w:name="_Hlk92890956"/>
      <w:bookmarkStart w:id="11"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10"/>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1"/>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E0141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C74751">
            <w:rPr>
              <w:rFonts w:asciiTheme="minorHAnsi" w:hAnsiTheme="minorHAnsi" w:cstheme="minorHAnsi"/>
              <w:b/>
            </w:rPr>
            <w:t>Florianópolis/SC</w:t>
          </w:r>
        </w:sdtContent>
      </w:sdt>
      <w:r w:rsidR="00DC6BAC" w:rsidRPr="00C74751">
        <w:rPr>
          <w:rFonts w:ascii="Calibri" w:hAnsi="Calibri" w:cs="Calibri"/>
          <w:bCs/>
          <w:sz w:val="22"/>
          <w:szCs w:val="22"/>
        </w:rPr>
        <w:t>, conforme datas das assinaturas digitais</w:t>
      </w:r>
      <w:r w:rsidR="00F81BF6" w:rsidRPr="00C74751">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6939273C" w14:textId="77777777" w:rsidR="002874CC" w:rsidRDefault="002874CC" w:rsidP="00C74751">
      <w:pPr>
        <w:rPr>
          <w:rFonts w:ascii="Calibri" w:hAnsi="Calibri" w:cs="Arial"/>
          <w:b/>
          <w:sz w:val="22"/>
          <w:szCs w:val="22"/>
        </w:rPr>
      </w:pPr>
      <w:bookmarkStart w:id="12"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2"/>
    <w:p w14:paraId="4A169FA6" w14:textId="77777777" w:rsidR="00F803EB" w:rsidRPr="00E90298" w:rsidRDefault="00F803EB" w:rsidP="00F803EB">
      <w:pPr>
        <w:jc w:val="center"/>
        <w:rPr>
          <w:rFonts w:ascii="Calibri" w:hAnsi="Calibri" w:cs="Arial"/>
          <w:bCs/>
          <w:sz w:val="10"/>
          <w:szCs w:val="10"/>
        </w:rPr>
      </w:pPr>
    </w:p>
    <w:p w14:paraId="60F7720D" w14:textId="3A7D6BE2"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C74751" w:rsidRPr="00C74751">
        <w:rPr>
          <w:rFonts w:ascii="Calibri" w:hAnsi="Calibri" w:cs="Arial"/>
          <w:bCs w:val="0"/>
          <w:szCs w:val="22"/>
        </w:rPr>
        <w:t>0626</w:t>
      </w:r>
      <w:r w:rsidR="00F2392A" w:rsidRPr="00C74751">
        <w:rPr>
          <w:rFonts w:ascii="Calibri" w:hAnsi="Calibri" w:cs="Arial"/>
          <w:bCs w:val="0"/>
          <w:szCs w:val="22"/>
        </w:rPr>
        <w:t>/20</w:t>
      </w:r>
      <w:r w:rsidR="00095A81" w:rsidRPr="00C74751">
        <w:rPr>
          <w:rFonts w:ascii="Calibri" w:hAnsi="Calibri" w:cs="Arial"/>
          <w:bCs w:val="0"/>
          <w:szCs w:val="22"/>
        </w:rPr>
        <w:t>2</w:t>
      </w:r>
      <w:r w:rsidR="003618FC" w:rsidRPr="00C74751">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69E977EF"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C74751">
        <w:rPr>
          <w:rFonts w:ascii="Calibri" w:hAnsi="Calibri"/>
          <w:b w:val="0"/>
          <w:szCs w:val="22"/>
          <w:lang w:val="pt-PT"/>
        </w:rPr>
        <w:t xml:space="preserve">Nº </w:t>
      </w:r>
      <w:r w:rsidR="00C74751" w:rsidRPr="00C74751">
        <w:rPr>
          <w:rFonts w:ascii="Calibri" w:hAnsi="Calibri"/>
          <w:b w:val="0"/>
          <w:szCs w:val="22"/>
          <w:lang w:val="pt-PT"/>
        </w:rPr>
        <w:t>0626</w:t>
      </w:r>
      <w:r w:rsidR="00F2392A" w:rsidRPr="00C74751">
        <w:rPr>
          <w:rFonts w:ascii="Calibri" w:hAnsi="Calibri"/>
          <w:b w:val="0"/>
          <w:szCs w:val="22"/>
          <w:lang w:val="pt-PT"/>
        </w:rPr>
        <w:t>/20</w:t>
      </w:r>
      <w:r w:rsidR="00095A81" w:rsidRPr="00C74751">
        <w:rPr>
          <w:rFonts w:ascii="Calibri" w:hAnsi="Calibri"/>
          <w:b w:val="0"/>
          <w:szCs w:val="22"/>
          <w:lang w:val="pt-PT"/>
        </w:rPr>
        <w:t>2</w:t>
      </w:r>
      <w:r w:rsidR="003618FC" w:rsidRPr="00C74751">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166087" w:rsidRDefault="00166087">
      <w:r>
        <w:separator/>
      </w:r>
    </w:p>
  </w:endnote>
  <w:endnote w:type="continuationSeparator" w:id="0">
    <w:p w14:paraId="7E2AAA9C" w14:textId="77777777" w:rsidR="00166087" w:rsidRDefault="00166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2628B0C1" w:rsidR="00166087" w:rsidRDefault="00166087" w:rsidP="00352F71">
    <w:pPr>
      <w:pStyle w:val="Rodap"/>
      <w:tabs>
        <w:tab w:val="clear" w:pos="4419"/>
        <w:tab w:val="center" w:pos="0"/>
      </w:tabs>
      <w:rPr>
        <w:color w:val="0000FF"/>
        <w:sz w:val="14"/>
      </w:rPr>
    </w:pPr>
    <w:r>
      <w:rPr>
        <w:sz w:val="14"/>
      </w:rPr>
      <w:t xml:space="preserve">PE </w:t>
    </w:r>
    <w:r w:rsidRPr="00C74751">
      <w:rPr>
        <w:sz w:val="14"/>
      </w:rPr>
      <w:t>0626/2025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166087" w:rsidRPr="00562F8F" w:rsidRDefault="00166087"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166087" w:rsidRDefault="00166087">
      <w:r>
        <w:separator/>
      </w:r>
    </w:p>
  </w:footnote>
  <w:footnote w:type="continuationSeparator" w:id="0">
    <w:p w14:paraId="18331152" w14:textId="77777777" w:rsidR="00166087" w:rsidRDefault="00166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166087" w:rsidRDefault="00166087">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166087" w:rsidRPr="006A59DF" w:rsidRDefault="00166087">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166087" w:rsidRDefault="00166087"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166087" w:rsidRDefault="00166087">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956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66087"/>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1C3"/>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0189"/>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A3C5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4751"/>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20A0A"/>
    <w:rsid w:val="004B2F91"/>
    <w:rsid w:val="0054441A"/>
    <w:rsid w:val="005F14F9"/>
    <w:rsid w:val="006738B0"/>
    <w:rsid w:val="00695DD5"/>
    <w:rsid w:val="006D7639"/>
    <w:rsid w:val="00712F71"/>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FF050-C4D0-4F39-B902-1EDEBB23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23</Pages>
  <Words>10698</Words>
  <Characters>57770</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68332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85</cp:revision>
  <cp:lastPrinted>2025-03-27T17:39:00Z</cp:lastPrinted>
  <dcterms:created xsi:type="dcterms:W3CDTF">2020-05-14T18:48:00Z</dcterms:created>
  <dcterms:modified xsi:type="dcterms:W3CDTF">2025-03-27T17:39:00Z</dcterms:modified>
</cp:coreProperties>
</file>